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20335" w14:textId="7CB3DFDD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right"/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 xml:space="preserve">Załącznik nr </w:t>
      </w:r>
      <w:r w:rsidR="00B72A6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>2</w:t>
      </w:r>
    </w:p>
    <w:p w14:paraId="4DC1C6E5" w14:textId="009F009B" w:rsidR="00E27DBA" w:rsidRDefault="00E27DBA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FORMULARZ OFERTOWY</w:t>
      </w:r>
    </w:p>
    <w:p w14:paraId="2D28BF17" w14:textId="77777777" w:rsidR="003E6860" w:rsidRPr="00E27DBA" w:rsidRDefault="003E6860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23612482" w14:textId="748347D7" w:rsidR="00E4344D" w:rsidRDefault="00E27DBA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Oferta na </w:t>
      </w:r>
      <w:bookmarkStart w:id="0" w:name="_Hlk51660398"/>
      <w:r w:rsidR="00E241A6" w:rsidRPr="00E241A6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wyłonienie Dostawcy rowerów elektrycznych </w:t>
      </w:r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 ramach </w:t>
      </w:r>
      <w:bookmarkEnd w:id="0"/>
      <w:r w:rsidR="00C92F94" w:rsidRPr="00C92F9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„Dywersyfikacja i rozszerzenie działalności FHU "KRIS" KRZYSZTOF BŁACHUT wraz z zieloną i cyfrową transformacją działającej na terenie województwa małopolskiego”</w:t>
      </w:r>
      <w:r w:rsidR="00356883" w:rsidRPr="00356883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realizowanego w ramach działania A1.2.1 Inwestycje dla przedsiębiorstw w produkty, usługi i kompetencje pracowników oraz kadry związane z dywersyfikacją działalności Krajowy Plan Odbudowy i Zwiększania Odporności</w:t>
      </w:r>
    </w:p>
    <w:p w14:paraId="634C453C" w14:textId="77777777" w:rsidR="003E6860" w:rsidRPr="00E27DBA" w:rsidRDefault="003E6860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b/>
          <w:color w:val="auto"/>
          <w:spacing w:val="3"/>
          <w:kern w:val="1"/>
          <w:sz w:val="18"/>
          <w:szCs w:val="18"/>
          <w:lang w:eastAsia="hi-IN" w:bidi="hi-I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E27DBA" w:rsidRPr="00E27DBA" w14:paraId="4684295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10AA368" w14:textId="731B5424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Imię i nazwisko/Nazwa </w:t>
            </w:r>
            <w:r w:rsidR="005C36CC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Oferenta</w:t>
            </w:r>
          </w:p>
        </w:tc>
        <w:tc>
          <w:tcPr>
            <w:tcW w:w="7938" w:type="dxa"/>
            <w:vAlign w:val="center"/>
          </w:tcPr>
          <w:p w14:paraId="34E8F5BC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62E8B869" w14:textId="77777777" w:rsidR="006F7EF7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02BAC78" w14:textId="682808DB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462EE4B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733062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vAlign w:val="center"/>
          </w:tcPr>
          <w:p w14:paraId="763CEBF2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5B812485" w14:textId="14F781D8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1B369974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25C5CE8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Telefon:</w:t>
            </w:r>
          </w:p>
        </w:tc>
        <w:tc>
          <w:tcPr>
            <w:tcW w:w="7938" w:type="dxa"/>
            <w:vAlign w:val="center"/>
          </w:tcPr>
          <w:p w14:paraId="6DA24767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C6509D3" w14:textId="1A3490C3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6C0AD8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18A9BAA7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E-mail:</w:t>
            </w:r>
          </w:p>
        </w:tc>
        <w:tc>
          <w:tcPr>
            <w:tcW w:w="7938" w:type="dxa"/>
            <w:vAlign w:val="center"/>
          </w:tcPr>
          <w:p w14:paraId="06E1ED7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426A6565" w14:textId="059A2DF6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69ADF41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8CE0C14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val="sv-SE" w:eastAsia="hi-IN" w:bidi="hi-IN"/>
              </w:rPr>
              <w:t>PESEL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vAlign w:val="center"/>
          </w:tcPr>
          <w:p w14:paraId="64357A38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3B234A9" w14:textId="245ECEEF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94A7A86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E73B2BA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vAlign w:val="center"/>
          </w:tcPr>
          <w:p w14:paraId="490281C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179C7BEA" w14:textId="729E968D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4413D015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94B618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vAlign w:val="center"/>
          </w:tcPr>
          <w:p w14:paraId="170145A0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BEAA6F6" w14:textId="00389D90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47228F9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</w:p>
    <w:p w14:paraId="3E06479D" w14:textId="0BFF189E" w:rsidR="00983FE9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Ja, niżej podpisany w odpowiedzi na zapytanie ofertowe nr </w:t>
      </w:r>
      <w:r w:rsidR="000C21FE">
        <w:rPr>
          <w:rFonts w:ascii="Arial" w:eastAsia="SimSun" w:hAnsi="Arial" w:cs="Arial"/>
          <w:b/>
          <w:bCs/>
          <w:color w:val="auto"/>
          <w:kern w:val="1"/>
          <w:sz w:val="20"/>
          <w:szCs w:val="20"/>
          <w:lang w:eastAsia="hi-IN" w:bidi="hi-IN"/>
        </w:rPr>
        <w:t>9</w:t>
      </w:r>
      <w:r w:rsidR="00DE5CD2" w:rsidRPr="00DE5CD2">
        <w:rPr>
          <w:rFonts w:ascii="Arial" w:eastAsia="SimSun" w:hAnsi="Arial" w:cs="Arial"/>
          <w:b/>
          <w:bCs/>
          <w:color w:val="auto"/>
          <w:kern w:val="1"/>
          <w:sz w:val="20"/>
          <w:szCs w:val="20"/>
          <w:lang w:eastAsia="hi-IN" w:bidi="hi-IN"/>
        </w:rPr>
        <w:t>/KPO/2025</w:t>
      </w:r>
      <w:r w:rsidR="00DE5CD2">
        <w:rPr>
          <w:rFonts w:ascii="Arial" w:eastAsia="SimSun" w:hAnsi="Arial" w:cs="Arial"/>
          <w:b/>
          <w:bCs/>
          <w:color w:val="auto"/>
          <w:kern w:val="1"/>
          <w:sz w:val="20"/>
          <w:szCs w:val="20"/>
          <w:lang w:eastAsia="hi-IN" w:bidi="hi-IN"/>
        </w:rPr>
        <w:t xml:space="preserve"> 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oferuję wykonanie zamówienia zgodnie z opisem</w:t>
      </w:r>
      <w:r w:rsidR="003F79DF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przedmiotu zamówienia i na warunkach określonych w zapytaniu ofertowym</w:t>
      </w:r>
    </w:p>
    <w:p w14:paraId="3C52C7AD" w14:textId="77777777" w:rsidR="003663D4" w:rsidRDefault="003663D4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</w:p>
    <w:p w14:paraId="5F94BB01" w14:textId="374A3B96" w:rsidR="003663D4" w:rsidRPr="00983FE9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="00983FE9" w:rsidRPr="00983FE9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ZA CENĘ</w:t>
      </w:r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bookmarkStart w:id="1" w:name="_Hlk173322153"/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(Kryterium oceny 1)</w:t>
      </w:r>
      <w:r w:rsidR="00983FE9" w:rsidRPr="00983FE9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:</w:t>
      </w:r>
      <w:bookmarkEnd w:id="1"/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1129"/>
        <w:gridCol w:w="2410"/>
        <w:gridCol w:w="2835"/>
        <w:gridCol w:w="1134"/>
        <w:gridCol w:w="2268"/>
      </w:tblGrid>
      <w:tr w:rsidR="00706205" w14:paraId="746FDB4F" w14:textId="063CD3E9" w:rsidTr="00A160DD">
        <w:trPr>
          <w:trHeight w:val="611"/>
        </w:trPr>
        <w:tc>
          <w:tcPr>
            <w:tcW w:w="1129" w:type="dxa"/>
            <w:shd w:val="clear" w:color="auto" w:fill="D9D9D9" w:themeFill="background1" w:themeFillShade="D9"/>
          </w:tcPr>
          <w:p w14:paraId="0AEA9D1C" w14:textId="0E260E4F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NR CZĘŚCI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65F8161" w14:textId="4781FD90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8F4F17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OFEROWANA CENA 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BRUTTO </w:t>
            </w:r>
            <w:r w:rsidRPr="008F4F17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ZA DANĄ CZĘŚĆ LICZBOWO (PLN)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1C03996" w14:textId="688C61EA" w:rsidR="00706205" w:rsidRPr="008F4F17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OFERTOWANA CZĘŚĆ NETTO ZA DANĄ CZĘŚĆ LICZBOWO (PLN)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ADDC2B8" w14:textId="00A2E07D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STAWKA VAT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69A4C29" w14:textId="0B977688" w:rsidR="00706205" w:rsidRDefault="00A160DD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A160DD"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OFEROWANA CENA BRUTTO ZA DANĄ CZĘŚĆ </w:t>
            </w: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SŁOWNIE</w:t>
            </w:r>
          </w:p>
        </w:tc>
      </w:tr>
      <w:tr w:rsidR="00706205" w14:paraId="7EE8FCA1" w14:textId="7FC34043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773D81D4" w14:textId="77777777" w:rsidR="00706205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1</w:t>
            </w:r>
          </w:p>
          <w:p w14:paraId="082D8416" w14:textId="2F44A367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10" w:type="dxa"/>
          </w:tcPr>
          <w:p w14:paraId="2C2994AC" w14:textId="540136E6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50DD7DFC" w14:textId="777777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5D5FB23F" w14:textId="2B07448C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00854AD9" w14:textId="777777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706205" w14:paraId="52A2EB4A" w14:textId="6B0CFE84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63D3AA79" w14:textId="77777777" w:rsidR="00706205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 w:rsidRPr="00FC5D14"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2</w:t>
            </w:r>
          </w:p>
          <w:p w14:paraId="241622CB" w14:textId="0DAA92F0" w:rsidR="00706205" w:rsidRPr="00FC5D14" w:rsidRDefault="00706205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10" w:type="dxa"/>
          </w:tcPr>
          <w:p w14:paraId="7E631A7A" w14:textId="01DCFA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4B38A011" w14:textId="777777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05DE7457" w14:textId="3534F21A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6C8D0101" w14:textId="77777777" w:rsidR="00706205" w:rsidRDefault="00706205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F6491" w14:paraId="3C0E3715" w14:textId="77777777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066B2E4A" w14:textId="5E736622" w:rsidR="00CF6491" w:rsidRPr="00FC5D14" w:rsidRDefault="00CF6491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3</w:t>
            </w:r>
          </w:p>
        </w:tc>
        <w:tc>
          <w:tcPr>
            <w:tcW w:w="2410" w:type="dxa"/>
          </w:tcPr>
          <w:p w14:paraId="58DB88C0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791A0C9B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776294DC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1BF5B42F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F6491" w14:paraId="073C5B83" w14:textId="77777777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6D4A761D" w14:textId="13D802C1" w:rsidR="00CF6491" w:rsidRPr="00FC5D14" w:rsidRDefault="00CF6491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4</w:t>
            </w:r>
          </w:p>
        </w:tc>
        <w:tc>
          <w:tcPr>
            <w:tcW w:w="2410" w:type="dxa"/>
          </w:tcPr>
          <w:p w14:paraId="5CA23B4F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56CA1A71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22654B9A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231211AA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F6491" w14:paraId="10B1386B" w14:textId="77777777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47955ABB" w14:textId="7FEA56AA" w:rsidR="00CF6491" w:rsidRPr="00FC5D14" w:rsidRDefault="00CF6491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5</w:t>
            </w:r>
          </w:p>
        </w:tc>
        <w:tc>
          <w:tcPr>
            <w:tcW w:w="2410" w:type="dxa"/>
          </w:tcPr>
          <w:p w14:paraId="47C69405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282966B9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5756980E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30142A8D" w14:textId="77777777" w:rsidR="00CF6491" w:rsidRDefault="00CF6491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040B" w14:paraId="43958773" w14:textId="77777777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761E0CA3" w14:textId="61303290" w:rsidR="0024040B" w:rsidRDefault="0024040B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6</w:t>
            </w:r>
          </w:p>
        </w:tc>
        <w:tc>
          <w:tcPr>
            <w:tcW w:w="2410" w:type="dxa"/>
          </w:tcPr>
          <w:p w14:paraId="79D7B52F" w14:textId="77777777" w:rsidR="0024040B" w:rsidRDefault="0024040B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634ED0EC" w14:textId="77777777" w:rsidR="0024040B" w:rsidRDefault="0024040B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61B1C985" w14:textId="77777777" w:rsidR="0024040B" w:rsidRDefault="0024040B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7C8CE0B5" w14:textId="77777777" w:rsidR="0024040B" w:rsidRDefault="0024040B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040B" w14:paraId="51169066" w14:textId="77777777" w:rsidTr="00A160DD">
        <w:trPr>
          <w:trHeight w:hRule="exact" w:val="454"/>
        </w:trPr>
        <w:tc>
          <w:tcPr>
            <w:tcW w:w="1129" w:type="dxa"/>
            <w:shd w:val="clear" w:color="auto" w:fill="D9D9D9" w:themeFill="background1" w:themeFillShade="D9"/>
          </w:tcPr>
          <w:p w14:paraId="502DE999" w14:textId="0782E2AA" w:rsidR="0024040B" w:rsidRDefault="0024040B" w:rsidP="00FC5D14">
            <w:pPr>
              <w:keepNext/>
              <w:widowControl w:val="0"/>
              <w:suppressAutoHyphens/>
              <w:spacing w:after="0" w:line="360" w:lineRule="auto"/>
              <w:ind w:left="0" w:firstLine="0"/>
              <w:jc w:val="center"/>
              <w:outlineLvl w:val="1"/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Mangal"/>
                <w:b/>
                <w:bCs/>
                <w:color w:val="auto"/>
                <w:kern w:val="1"/>
                <w:sz w:val="20"/>
                <w:szCs w:val="20"/>
                <w:lang w:eastAsia="hi-IN" w:bidi="hi-IN"/>
              </w:rPr>
              <w:t>CZĘŚĆ 7</w:t>
            </w:r>
          </w:p>
        </w:tc>
        <w:tc>
          <w:tcPr>
            <w:tcW w:w="2410" w:type="dxa"/>
          </w:tcPr>
          <w:p w14:paraId="0C6773D8" w14:textId="77777777" w:rsidR="0024040B" w:rsidRDefault="0024040B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835" w:type="dxa"/>
          </w:tcPr>
          <w:p w14:paraId="77D3D01A" w14:textId="77777777" w:rsidR="0024040B" w:rsidRDefault="0024040B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14:paraId="13E35CD9" w14:textId="77777777" w:rsidR="0024040B" w:rsidRDefault="0024040B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68" w:type="dxa"/>
          </w:tcPr>
          <w:p w14:paraId="146DBDC9" w14:textId="77777777" w:rsidR="0024040B" w:rsidRDefault="0024040B" w:rsidP="00E27DBA">
            <w:pPr>
              <w:keepNext/>
              <w:widowControl w:val="0"/>
              <w:suppressAutoHyphens/>
              <w:spacing w:after="0" w:line="360" w:lineRule="auto"/>
              <w:ind w:left="0" w:firstLine="0"/>
              <w:jc w:val="left"/>
              <w:outlineLvl w:val="1"/>
              <w:rPr>
                <w:rFonts w:ascii="Arial" w:eastAsia="SimSun" w:hAnsi="Arial" w:cs="Mangal"/>
                <w:bCs/>
                <w:color w:val="auto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0E317C15" w14:textId="77777777" w:rsidR="00B72A6A" w:rsidRDefault="00B72A6A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30B5955C" w14:textId="4B9507C0" w:rsidR="003663D4" w:rsidRPr="0067195C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Z OKRESEM GWARANCJ</w:t>
      </w:r>
      <w:r w:rsidR="00F136A6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I</w:t>
      </w:r>
      <w:r w:rsidR="00A5792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(Kryterium oceny </w:t>
      </w:r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2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):</w:t>
      </w:r>
    </w:p>
    <w:tbl>
      <w:tblPr>
        <w:tblStyle w:val="Tabela-Siatka"/>
        <w:tblW w:w="10481" w:type="dxa"/>
        <w:tblLook w:val="04A0" w:firstRow="1" w:lastRow="0" w:firstColumn="1" w:lastColumn="0" w:noHBand="0" w:noVBand="1"/>
      </w:tblPr>
      <w:tblGrid>
        <w:gridCol w:w="1271"/>
        <w:gridCol w:w="9210"/>
      </w:tblGrid>
      <w:tr w:rsidR="00983FE9" w:rsidRPr="00983FE9" w14:paraId="22395617" w14:textId="77777777" w:rsidTr="006F68A0">
        <w:trPr>
          <w:trHeight w:val="574"/>
        </w:trPr>
        <w:tc>
          <w:tcPr>
            <w:tcW w:w="1271" w:type="dxa"/>
            <w:shd w:val="clear" w:color="auto" w:fill="D9D9D9" w:themeFill="background1" w:themeFillShade="D9"/>
          </w:tcPr>
          <w:p w14:paraId="043BA516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NR CZĘŚCI</w:t>
            </w:r>
          </w:p>
        </w:tc>
        <w:tc>
          <w:tcPr>
            <w:tcW w:w="9210" w:type="dxa"/>
            <w:shd w:val="clear" w:color="auto" w:fill="D9D9D9" w:themeFill="background1" w:themeFillShade="D9"/>
          </w:tcPr>
          <w:p w14:paraId="7F38ED18" w14:textId="6031DC6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OFEROWAN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Y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OKRES G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W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ARANCJI 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(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LICZBA MIESI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Ę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CY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</w:tr>
      <w:tr w:rsidR="00983FE9" w:rsidRPr="00983FE9" w14:paraId="4E171462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0CA874B2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1</w:t>
            </w:r>
          </w:p>
        </w:tc>
        <w:tc>
          <w:tcPr>
            <w:tcW w:w="9210" w:type="dxa"/>
          </w:tcPr>
          <w:p w14:paraId="359176F4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83FE9" w:rsidRPr="00983FE9" w14:paraId="5AD61493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6675CC9D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2</w:t>
            </w:r>
          </w:p>
        </w:tc>
        <w:tc>
          <w:tcPr>
            <w:tcW w:w="9210" w:type="dxa"/>
          </w:tcPr>
          <w:p w14:paraId="50379B25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22DEA499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62D178F6" w14:textId="59D8C4A6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3</w:t>
            </w:r>
          </w:p>
        </w:tc>
        <w:tc>
          <w:tcPr>
            <w:tcW w:w="9210" w:type="dxa"/>
          </w:tcPr>
          <w:p w14:paraId="191A5940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4F25691E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25FE076A" w14:textId="4B462E49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4</w:t>
            </w:r>
          </w:p>
        </w:tc>
        <w:tc>
          <w:tcPr>
            <w:tcW w:w="9210" w:type="dxa"/>
          </w:tcPr>
          <w:p w14:paraId="1D6F3A89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3C09F59A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70128142" w14:textId="5F13EAE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lastRenderedPageBreak/>
              <w:t>CZĘŚĆ 5</w:t>
            </w:r>
          </w:p>
        </w:tc>
        <w:tc>
          <w:tcPr>
            <w:tcW w:w="9210" w:type="dxa"/>
          </w:tcPr>
          <w:p w14:paraId="10F5AD67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24040B" w:rsidRPr="00983FE9" w14:paraId="5D68C45E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5A1E7C21" w14:textId="2868547E" w:rsidR="0024040B" w:rsidRDefault="0024040B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6</w:t>
            </w:r>
          </w:p>
        </w:tc>
        <w:tc>
          <w:tcPr>
            <w:tcW w:w="9210" w:type="dxa"/>
          </w:tcPr>
          <w:p w14:paraId="5E8CDF8B" w14:textId="77777777" w:rsidR="0024040B" w:rsidRPr="00983FE9" w:rsidRDefault="0024040B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24040B" w:rsidRPr="00983FE9" w14:paraId="6D6DABEE" w14:textId="77777777" w:rsidTr="006F68A0">
        <w:trPr>
          <w:trHeight w:hRule="exact" w:val="454"/>
        </w:trPr>
        <w:tc>
          <w:tcPr>
            <w:tcW w:w="1271" w:type="dxa"/>
            <w:shd w:val="clear" w:color="auto" w:fill="D9D9D9" w:themeFill="background1" w:themeFillShade="D9"/>
          </w:tcPr>
          <w:p w14:paraId="6B5D75C8" w14:textId="0D77D771" w:rsidR="0024040B" w:rsidRDefault="0024040B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7</w:t>
            </w:r>
          </w:p>
        </w:tc>
        <w:tc>
          <w:tcPr>
            <w:tcW w:w="9210" w:type="dxa"/>
          </w:tcPr>
          <w:p w14:paraId="7B7C5FA1" w14:textId="77777777" w:rsidR="0024040B" w:rsidRPr="00983FE9" w:rsidRDefault="0024040B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2479B8A9" w14:textId="6CADE610" w:rsidR="003663D4" w:rsidRDefault="003663D4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540000F0" w14:textId="703770C5" w:rsidR="003663D4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Z </w:t>
      </w:r>
      <w:r w:rsidR="000278C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CZASEM REAK</w:t>
      </w:r>
      <w:r w:rsidR="00E719B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C</w:t>
      </w:r>
      <w:r w:rsidR="000278C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JI SERWISU</w:t>
      </w:r>
      <w:r w:rsidR="00A5792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(Kryterium oceny </w:t>
      </w:r>
      <w:r w:rsid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3</w:t>
      </w:r>
      <w:r w:rsidR="00A5792F" w:rsidRPr="00A579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)</w:t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: 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1271"/>
        <w:gridCol w:w="8930"/>
      </w:tblGrid>
      <w:tr w:rsidR="00983FE9" w:rsidRPr="00983FE9" w14:paraId="4F81E303" w14:textId="77777777" w:rsidTr="006F68A0">
        <w:trPr>
          <w:trHeight w:val="15"/>
        </w:trPr>
        <w:tc>
          <w:tcPr>
            <w:tcW w:w="1271" w:type="dxa"/>
            <w:shd w:val="clear" w:color="auto" w:fill="D9D9D9" w:themeFill="background1" w:themeFillShade="D9"/>
          </w:tcPr>
          <w:p w14:paraId="2DC98C63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NR CZĘŚCI</w:t>
            </w:r>
          </w:p>
        </w:tc>
        <w:tc>
          <w:tcPr>
            <w:tcW w:w="8930" w:type="dxa"/>
            <w:shd w:val="clear" w:color="auto" w:fill="D9D9D9" w:themeFill="background1" w:themeFillShade="D9"/>
          </w:tcPr>
          <w:p w14:paraId="281B7BC5" w14:textId="6FF51AB8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OFEROWAN</w:t>
            </w:r>
            <w:r w:rsidR="003F396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Y</w:t>
            </w: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(PROSZĘ WSKAZA</w:t>
            </w:r>
            <w:r w:rsidR="00B15D3A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Ć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PRZED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Z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IAŁ CZASOWY ZGODNIE Z</w:t>
            </w:r>
            <w:r w:rsidR="000A504F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KRYTERIUM OCENY NR 3</w:t>
            </w:r>
            <w:r w:rsidR="003F396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</w:t>
            </w:r>
          </w:p>
        </w:tc>
      </w:tr>
      <w:tr w:rsidR="00983FE9" w:rsidRPr="00983FE9" w14:paraId="5EC86E4F" w14:textId="77777777" w:rsidTr="006F68A0">
        <w:trPr>
          <w:trHeight w:val="449"/>
        </w:trPr>
        <w:tc>
          <w:tcPr>
            <w:tcW w:w="1271" w:type="dxa"/>
            <w:shd w:val="clear" w:color="auto" w:fill="D9D9D9" w:themeFill="background1" w:themeFillShade="D9"/>
          </w:tcPr>
          <w:p w14:paraId="44EEDB3B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1</w:t>
            </w:r>
          </w:p>
        </w:tc>
        <w:tc>
          <w:tcPr>
            <w:tcW w:w="8930" w:type="dxa"/>
          </w:tcPr>
          <w:p w14:paraId="1A5D4AEA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83FE9" w:rsidRPr="00983FE9" w14:paraId="7507C503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4A3CA9C3" w14:textId="77777777" w:rsidR="00983FE9" w:rsidRPr="00983FE9" w:rsidRDefault="00983FE9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983FE9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2</w:t>
            </w:r>
          </w:p>
        </w:tc>
        <w:tc>
          <w:tcPr>
            <w:tcW w:w="8930" w:type="dxa"/>
          </w:tcPr>
          <w:p w14:paraId="1449683F" w14:textId="2D5A9BBD" w:rsidR="006F7EF7" w:rsidRPr="00983FE9" w:rsidRDefault="006F7EF7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008D4701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5C890696" w14:textId="51EAF0E9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3</w:t>
            </w:r>
          </w:p>
        </w:tc>
        <w:tc>
          <w:tcPr>
            <w:tcW w:w="8930" w:type="dxa"/>
          </w:tcPr>
          <w:p w14:paraId="0FCE833C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54BFF54D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67B5D1AD" w14:textId="551FF8B3" w:rsidR="003E6860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4</w:t>
            </w:r>
          </w:p>
        </w:tc>
        <w:tc>
          <w:tcPr>
            <w:tcW w:w="8930" w:type="dxa"/>
          </w:tcPr>
          <w:p w14:paraId="4539C824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E6860" w:rsidRPr="00983FE9" w14:paraId="7BA18F86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5EF943F7" w14:textId="6E156FC7" w:rsidR="003E6860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5</w:t>
            </w:r>
          </w:p>
        </w:tc>
        <w:tc>
          <w:tcPr>
            <w:tcW w:w="8930" w:type="dxa"/>
          </w:tcPr>
          <w:p w14:paraId="1BB14B46" w14:textId="77777777" w:rsidR="003E6860" w:rsidRPr="00983FE9" w:rsidRDefault="003E6860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66078C" w:rsidRPr="00983FE9" w14:paraId="5A5D4911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23D0B8F6" w14:textId="0D2EDAA7" w:rsidR="0066078C" w:rsidRDefault="0066078C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6</w:t>
            </w:r>
          </w:p>
        </w:tc>
        <w:tc>
          <w:tcPr>
            <w:tcW w:w="8930" w:type="dxa"/>
          </w:tcPr>
          <w:p w14:paraId="1954841F" w14:textId="77777777" w:rsidR="0066078C" w:rsidRPr="00983FE9" w:rsidRDefault="0066078C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66078C" w:rsidRPr="00983FE9" w14:paraId="53FA091A" w14:textId="77777777" w:rsidTr="006F68A0">
        <w:trPr>
          <w:trHeight w:val="428"/>
        </w:trPr>
        <w:tc>
          <w:tcPr>
            <w:tcW w:w="1271" w:type="dxa"/>
            <w:shd w:val="clear" w:color="auto" w:fill="D9D9D9" w:themeFill="background1" w:themeFillShade="D9"/>
          </w:tcPr>
          <w:p w14:paraId="781F095A" w14:textId="436AD755" w:rsidR="0066078C" w:rsidRDefault="0066078C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7</w:t>
            </w:r>
          </w:p>
        </w:tc>
        <w:tc>
          <w:tcPr>
            <w:tcW w:w="8930" w:type="dxa"/>
          </w:tcPr>
          <w:p w14:paraId="59B6C6EB" w14:textId="77777777" w:rsidR="0066078C" w:rsidRPr="00983FE9" w:rsidRDefault="0066078C" w:rsidP="00983FE9">
            <w:pPr>
              <w:widowControl w:val="0"/>
              <w:suppressAutoHyphens/>
              <w:spacing w:after="0" w:line="360" w:lineRule="auto"/>
              <w:ind w:left="0" w:firstLine="0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3991E9F7" w14:textId="77777777" w:rsidR="00983FE9" w:rsidRPr="00E27DBA" w:rsidRDefault="00983FE9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4F4DFBF4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Oświadczam, że:</w:t>
      </w:r>
    </w:p>
    <w:p w14:paraId="7DC79CD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zapoznałem/-</w:t>
      </w:r>
      <w:proofErr w:type="spellStart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się i akceptuję warunki zawarte w Zapytaniu ofertowym oraz załącznikach do tego zapytania,</w:t>
      </w:r>
    </w:p>
    <w:p w14:paraId="6DD92F8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uzyskałem/-</w:t>
      </w:r>
      <w:proofErr w:type="spellStart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wszystkie niezbędne informacje do przygotowania oferty i realizacji przedmiotu zamówienia,</w:t>
      </w:r>
    </w:p>
    <w:p w14:paraId="40017A9A" w14:textId="198AD9C1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cena podana w ofercie obejmuje wszelkie koszty związane z realizacją powyższego zamówienia (w tym ewentualne podatki, 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koszty dostawy, itd.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),</w:t>
      </w:r>
    </w:p>
    <w:p w14:paraId="13C94C1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/ nie jestem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vertAlign w:val="superscript"/>
          <w:lang w:eastAsia="hi-IN" w:bidi="hi-IN"/>
        </w:rPr>
        <w:footnoteReference w:id="1"/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płatnikiem podatku VAT,</w:t>
      </w:r>
    </w:p>
    <w:p w14:paraId="2C783E7C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1C01DCC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14:paraId="0E7EE3C8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34F53950" w14:textId="7958DCD4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ień złożenia oferty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.</w:t>
      </w:r>
    </w:p>
    <w:p w14:paraId="3EA47AB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</w:pPr>
    </w:p>
    <w:p w14:paraId="4705AC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  <w:t>Załącznikami do formularza oferty są:</w:t>
      </w:r>
    </w:p>
    <w:p w14:paraId="5E1890A4" w14:textId="62792FD1" w:rsidR="006F7EF7" w:rsidRPr="006F7EF7" w:rsidRDefault="006F7EF7" w:rsidP="006F7EF7">
      <w:pPr>
        <w:widowControl w:val="0"/>
        <w:numPr>
          <w:ilvl w:val="0"/>
          <w:numId w:val="11"/>
        </w:numPr>
        <w:tabs>
          <w:tab w:val="clear" w:pos="357"/>
        </w:tabs>
        <w:suppressAutoHyphens/>
        <w:spacing w:after="0" w:line="276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Załącznik nr </w:t>
      </w:r>
      <w:r w:rsidR="00ED3B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3</w:t>
      </w: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Oświadczenie Wykonawcy o spełnianiu warunków udziału w postępowaniu.</w:t>
      </w:r>
    </w:p>
    <w:p w14:paraId="6F71D012" w14:textId="675BBE3A" w:rsidR="006F7EF7" w:rsidRPr="006F7EF7" w:rsidRDefault="006F7EF7" w:rsidP="006F7EF7">
      <w:pPr>
        <w:widowControl w:val="0"/>
        <w:numPr>
          <w:ilvl w:val="0"/>
          <w:numId w:val="11"/>
        </w:numPr>
        <w:tabs>
          <w:tab w:val="clear" w:pos="357"/>
        </w:tabs>
        <w:suppressAutoHyphens/>
        <w:spacing w:after="0" w:line="276" w:lineRule="auto"/>
        <w:ind w:left="284" w:hanging="284"/>
        <w:jc w:val="left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Załącznik nr </w:t>
      </w:r>
      <w:r w:rsidR="00ED3B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4</w:t>
      </w:r>
      <w:r w:rsidRPr="006F7EF7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Oświadczenie Wykonawcy o braku powiązań z Zamawiającym/ Wkluczeń.</w:t>
      </w:r>
    </w:p>
    <w:p w14:paraId="4316E39A" w14:textId="4E30CE3D" w:rsidR="00E27DBA" w:rsidRPr="005B15FC" w:rsidRDefault="006F7EF7" w:rsidP="006F7EF7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Załącznik nr </w:t>
      </w:r>
      <w:r w:rsidR="00ED3B5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5</w:t>
      </w: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</w:t>
      </w:r>
      <w:r w:rsidR="00CC5005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Zgoda</w:t>
      </w: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– dane osobowe</w:t>
      </w:r>
    </w:p>
    <w:p w14:paraId="5F6A0304" w14:textId="250F301B" w:rsidR="005B15FC" w:rsidRPr="006F7EF7" w:rsidRDefault="005B15FC" w:rsidP="006F7EF7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Załącznik nr 6 Specyfikacja</w:t>
      </w:r>
    </w:p>
    <w:p w14:paraId="1FEA2825" w14:textId="556DBEFD" w:rsidR="006F7EF7" w:rsidRPr="005B15FC" w:rsidRDefault="006F7EF7" w:rsidP="005B15FC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CEDIG/KRS</w:t>
      </w:r>
    </w:p>
    <w:p w14:paraId="60265340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4B7E271E" w14:textId="41AF7C18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04388887" w14:textId="77777777" w:rsidR="006F7EF7" w:rsidRPr="00E27DBA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2F93EC1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………………………………………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……………..…………………….</w:t>
      </w:r>
    </w:p>
    <w:p w14:paraId="58D49999" w14:textId="6FDEAEB6" w:rsidR="00E27DBA" w:rsidRPr="00E27DBA" w:rsidRDefault="00E27DBA" w:rsidP="00E27DBA">
      <w:pPr>
        <w:keepNext/>
        <w:widowControl w:val="0"/>
        <w:suppressAutoHyphens/>
        <w:autoSpaceDE w:val="0"/>
        <w:spacing w:after="0" w:line="24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          (miejscowość, data)                                       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                           (podpis Wykonawcy)</w:t>
      </w:r>
    </w:p>
    <w:p w14:paraId="7A55CD28" w14:textId="568412D5" w:rsidR="001E280B" w:rsidRPr="00E27DBA" w:rsidRDefault="00B16F5B" w:rsidP="00E27DBA">
      <w:r w:rsidRPr="00E27DBA">
        <w:t xml:space="preserve"> </w:t>
      </w:r>
    </w:p>
    <w:sectPr w:rsidR="001E280B" w:rsidRPr="00E27DBA" w:rsidSect="00F96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283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59817" w14:textId="77777777" w:rsidR="00E86CD6" w:rsidRDefault="00E86CD6">
      <w:pPr>
        <w:spacing w:after="0" w:line="240" w:lineRule="auto"/>
      </w:pPr>
      <w:r>
        <w:separator/>
      </w:r>
    </w:p>
  </w:endnote>
  <w:endnote w:type="continuationSeparator" w:id="0">
    <w:p w14:paraId="23B5EAA3" w14:textId="77777777" w:rsidR="00E86CD6" w:rsidRDefault="00E8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97168" w14:textId="77777777" w:rsidR="00E86CD6" w:rsidRDefault="00E86CD6">
      <w:pPr>
        <w:spacing w:after="0" w:line="240" w:lineRule="auto"/>
      </w:pPr>
      <w:r>
        <w:separator/>
      </w:r>
    </w:p>
  </w:footnote>
  <w:footnote w:type="continuationSeparator" w:id="0">
    <w:p w14:paraId="52E7E106" w14:textId="77777777" w:rsidR="00E86CD6" w:rsidRDefault="00E86CD6">
      <w:pPr>
        <w:spacing w:after="0" w:line="240" w:lineRule="auto"/>
      </w:pPr>
      <w:r>
        <w:continuationSeparator/>
      </w:r>
    </w:p>
  </w:footnote>
  <w:footnote w:id="1">
    <w:p w14:paraId="25785F84" w14:textId="77777777" w:rsidR="00E27DBA" w:rsidRDefault="00E27DBA" w:rsidP="006F7EF7">
      <w:pPr>
        <w:pStyle w:val="Tekstprzypisudolnego"/>
        <w:ind w:left="7720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  <w:p w14:paraId="15F5095F" w14:textId="2F4AFEC4" w:rsidR="00E27DBA" w:rsidRDefault="00E27DBA" w:rsidP="006F7EF7">
      <w:pPr>
        <w:pStyle w:val="Tekstprzypisudolnego"/>
        <w:ind w:left="7664"/>
      </w:pPr>
      <w:r>
        <w:t>*  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73A1" w14:textId="190C7948" w:rsidR="00BD167A" w:rsidRDefault="00BD167A" w:rsidP="00884A24">
    <w:pPr>
      <w:spacing w:after="0" w:line="259" w:lineRule="auto"/>
      <w:ind w:left="0" w:firstLine="0"/>
    </w:pPr>
  </w:p>
  <w:p w14:paraId="0F519B30" w14:textId="5FED57C1" w:rsidR="000E5D47" w:rsidRDefault="0051756D" w:rsidP="00884A24">
    <w:pPr>
      <w:spacing w:after="0" w:line="259" w:lineRule="auto"/>
      <w:ind w:left="0" w:firstLine="0"/>
    </w:pPr>
    <w:r>
      <w:rPr>
        <w:noProof/>
      </w:rPr>
      <w:drawing>
        <wp:inline distT="0" distB="0" distL="0" distR="0" wp14:anchorId="4A6795FF" wp14:editId="2217B24D">
          <wp:extent cx="6514465" cy="866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6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C3EF1" w14:textId="21548782" w:rsidR="000E5D47" w:rsidRDefault="00F96345" w:rsidP="006A2155">
    <w:pPr>
      <w:spacing w:after="0" w:line="259" w:lineRule="auto"/>
      <w:ind w:left="-874" w:right="224" w:firstLine="0"/>
      <w:jc w:val="right"/>
    </w:pPr>
    <w:r>
      <w:rPr>
        <w:noProof/>
      </w:rPr>
      <w:drawing>
        <wp:inline distT="0" distB="0" distL="0" distR="0" wp14:anchorId="42DF3C2D" wp14:editId="09145BCC">
          <wp:extent cx="5762625" cy="590550"/>
          <wp:effectExtent l="0" t="0" r="9525" b="0"/>
          <wp:docPr id="1977236623" name="Obraz 19772366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5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2F47013D"/>
    <w:multiLevelType w:val="hybridMultilevel"/>
    <w:tmpl w:val="497A3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178BB"/>
    <w:multiLevelType w:val="hybridMultilevel"/>
    <w:tmpl w:val="E3CE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0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2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3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1045520314">
    <w:abstractNumId w:val="4"/>
  </w:num>
  <w:num w:numId="2" w16cid:durableId="1141340797">
    <w:abstractNumId w:val="14"/>
  </w:num>
  <w:num w:numId="3" w16cid:durableId="151415421">
    <w:abstractNumId w:val="10"/>
  </w:num>
  <w:num w:numId="4" w16cid:durableId="69737324">
    <w:abstractNumId w:val="11"/>
  </w:num>
  <w:num w:numId="5" w16cid:durableId="1221553899">
    <w:abstractNumId w:val="3"/>
  </w:num>
  <w:num w:numId="6" w16cid:durableId="206724643">
    <w:abstractNumId w:val="6"/>
  </w:num>
  <w:num w:numId="7" w16cid:durableId="1820459530">
    <w:abstractNumId w:val="13"/>
  </w:num>
  <w:num w:numId="8" w16cid:durableId="1711611392">
    <w:abstractNumId w:val="12"/>
  </w:num>
  <w:num w:numId="9" w16cid:durableId="1103962032">
    <w:abstractNumId w:val="5"/>
  </w:num>
  <w:num w:numId="10" w16cid:durableId="1321424014">
    <w:abstractNumId w:val="9"/>
  </w:num>
  <w:num w:numId="11" w16cid:durableId="1648780892">
    <w:abstractNumId w:val="0"/>
  </w:num>
  <w:num w:numId="12" w16cid:durableId="1212618580">
    <w:abstractNumId w:val="1"/>
  </w:num>
  <w:num w:numId="13" w16cid:durableId="327752103">
    <w:abstractNumId w:val="2"/>
  </w:num>
  <w:num w:numId="14" w16cid:durableId="611591268">
    <w:abstractNumId w:val="7"/>
  </w:num>
  <w:num w:numId="15" w16cid:durableId="601110657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278CF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95C9F"/>
    <w:rsid w:val="000A0924"/>
    <w:rsid w:val="000A0EC7"/>
    <w:rsid w:val="000A3263"/>
    <w:rsid w:val="000A504F"/>
    <w:rsid w:val="000C21FE"/>
    <w:rsid w:val="000D2806"/>
    <w:rsid w:val="000D30B6"/>
    <w:rsid w:val="000D6666"/>
    <w:rsid w:val="000E4792"/>
    <w:rsid w:val="000E5D47"/>
    <w:rsid w:val="001014C2"/>
    <w:rsid w:val="00104286"/>
    <w:rsid w:val="00115DBB"/>
    <w:rsid w:val="001231DD"/>
    <w:rsid w:val="00125F32"/>
    <w:rsid w:val="001320DC"/>
    <w:rsid w:val="001327A6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866D7"/>
    <w:rsid w:val="0019630A"/>
    <w:rsid w:val="001A357C"/>
    <w:rsid w:val="001A66E9"/>
    <w:rsid w:val="001A67AB"/>
    <w:rsid w:val="001A6F2B"/>
    <w:rsid w:val="001A6FBA"/>
    <w:rsid w:val="001B5276"/>
    <w:rsid w:val="001D46CF"/>
    <w:rsid w:val="001D663F"/>
    <w:rsid w:val="001D6971"/>
    <w:rsid w:val="001E280B"/>
    <w:rsid w:val="001E43CF"/>
    <w:rsid w:val="001E4647"/>
    <w:rsid w:val="001E67F1"/>
    <w:rsid w:val="001F0E1F"/>
    <w:rsid w:val="00204410"/>
    <w:rsid w:val="00227C2F"/>
    <w:rsid w:val="00234D89"/>
    <w:rsid w:val="0023663F"/>
    <w:rsid w:val="00240365"/>
    <w:rsid w:val="0024040B"/>
    <w:rsid w:val="00246AB9"/>
    <w:rsid w:val="0025581A"/>
    <w:rsid w:val="0026192E"/>
    <w:rsid w:val="00275057"/>
    <w:rsid w:val="0027632C"/>
    <w:rsid w:val="00280DFA"/>
    <w:rsid w:val="002816FB"/>
    <w:rsid w:val="00285267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BA8"/>
    <w:rsid w:val="00356883"/>
    <w:rsid w:val="00356AAD"/>
    <w:rsid w:val="003663D4"/>
    <w:rsid w:val="003674FD"/>
    <w:rsid w:val="00372066"/>
    <w:rsid w:val="0037655F"/>
    <w:rsid w:val="003937FF"/>
    <w:rsid w:val="003A0A05"/>
    <w:rsid w:val="003A1145"/>
    <w:rsid w:val="003A54D3"/>
    <w:rsid w:val="003B7B97"/>
    <w:rsid w:val="003E4DE7"/>
    <w:rsid w:val="003E6860"/>
    <w:rsid w:val="003F3968"/>
    <w:rsid w:val="003F79DF"/>
    <w:rsid w:val="00400F41"/>
    <w:rsid w:val="00410606"/>
    <w:rsid w:val="0041755F"/>
    <w:rsid w:val="0042269F"/>
    <w:rsid w:val="00441ABB"/>
    <w:rsid w:val="0045036F"/>
    <w:rsid w:val="00456102"/>
    <w:rsid w:val="00456FE2"/>
    <w:rsid w:val="004659C5"/>
    <w:rsid w:val="0046783C"/>
    <w:rsid w:val="00495666"/>
    <w:rsid w:val="004957E6"/>
    <w:rsid w:val="00495916"/>
    <w:rsid w:val="004B7144"/>
    <w:rsid w:val="004C24F9"/>
    <w:rsid w:val="005042AB"/>
    <w:rsid w:val="0050685C"/>
    <w:rsid w:val="005121E4"/>
    <w:rsid w:val="0051402E"/>
    <w:rsid w:val="00515E41"/>
    <w:rsid w:val="0051756D"/>
    <w:rsid w:val="00542FA6"/>
    <w:rsid w:val="00547D39"/>
    <w:rsid w:val="0055299F"/>
    <w:rsid w:val="00560888"/>
    <w:rsid w:val="005B15FC"/>
    <w:rsid w:val="005B5ED5"/>
    <w:rsid w:val="005B647E"/>
    <w:rsid w:val="005C024E"/>
    <w:rsid w:val="005C36CC"/>
    <w:rsid w:val="005C5713"/>
    <w:rsid w:val="005D49D9"/>
    <w:rsid w:val="005E0F3E"/>
    <w:rsid w:val="005E5826"/>
    <w:rsid w:val="00605E32"/>
    <w:rsid w:val="00610D45"/>
    <w:rsid w:val="0061410D"/>
    <w:rsid w:val="00614665"/>
    <w:rsid w:val="00627666"/>
    <w:rsid w:val="00631107"/>
    <w:rsid w:val="006327CA"/>
    <w:rsid w:val="00653022"/>
    <w:rsid w:val="0066078C"/>
    <w:rsid w:val="006625AB"/>
    <w:rsid w:val="00670B81"/>
    <w:rsid w:val="0067195C"/>
    <w:rsid w:val="00674501"/>
    <w:rsid w:val="00675FCE"/>
    <w:rsid w:val="00676600"/>
    <w:rsid w:val="006778AB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6474"/>
    <w:rsid w:val="006E2F47"/>
    <w:rsid w:val="006E3D15"/>
    <w:rsid w:val="006E7140"/>
    <w:rsid w:val="006F1B7B"/>
    <w:rsid w:val="006F68A0"/>
    <w:rsid w:val="006F7EF7"/>
    <w:rsid w:val="00703DC9"/>
    <w:rsid w:val="00706205"/>
    <w:rsid w:val="0072603F"/>
    <w:rsid w:val="007413D8"/>
    <w:rsid w:val="0074180D"/>
    <w:rsid w:val="00742D3C"/>
    <w:rsid w:val="0074311E"/>
    <w:rsid w:val="00750348"/>
    <w:rsid w:val="007575F8"/>
    <w:rsid w:val="0076082E"/>
    <w:rsid w:val="00765196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0BE3"/>
    <w:rsid w:val="008B3DD4"/>
    <w:rsid w:val="008C473F"/>
    <w:rsid w:val="008D5852"/>
    <w:rsid w:val="008E3C08"/>
    <w:rsid w:val="008F254D"/>
    <w:rsid w:val="008F4E5C"/>
    <w:rsid w:val="008F4F17"/>
    <w:rsid w:val="008F63DB"/>
    <w:rsid w:val="00900488"/>
    <w:rsid w:val="009150DD"/>
    <w:rsid w:val="0092516E"/>
    <w:rsid w:val="00926006"/>
    <w:rsid w:val="00927F81"/>
    <w:rsid w:val="00933C6E"/>
    <w:rsid w:val="00942919"/>
    <w:rsid w:val="00956610"/>
    <w:rsid w:val="00972E89"/>
    <w:rsid w:val="00976208"/>
    <w:rsid w:val="0098281C"/>
    <w:rsid w:val="00983FE9"/>
    <w:rsid w:val="009848A9"/>
    <w:rsid w:val="00997A3F"/>
    <w:rsid w:val="009B0969"/>
    <w:rsid w:val="009B23D2"/>
    <w:rsid w:val="009B3DDE"/>
    <w:rsid w:val="009B599D"/>
    <w:rsid w:val="009C780E"/>
    <w:rsid w:val="009D40C4"/>
    <w:rsid w:val="009E5B62"/>
    <w:rsid w:val="00A04F5E"/>
    <w:rsid w:val="00A12F47"/>
    <w:rsid w:val="00A160DD"/>
    <w:rsid w:val="00A32440"/>
    <w:rsid w:val="00A43FD1"/>
    <w:rsid w:val="00A45003"/>
    <w:rsid w:val="00A450B8"/>
    <w:rsid w:val="00A51DB7"/>
    <w:rsid w:val="00A5386C"/>
    <w:rsid w:val="00A5792F"/>
    <w:rsid w:val="00A614FE"/>
    <w:rsid w:val="00A725C5"/>
    <w:rsid w:val="00A7424B"/>
    <w:rsid w:val="00A948EA"/>
    <w:rsid w:val="00AB04A3"/>
    <w:rsid w:val="00AC089E"/>
    <w:rsid w:val="00AC46E6"/>
    <w:rsid w:val="00AD408F"/>
    <w:rsid w:val="00AD5828"/>
    <w:rsid w:val="00AE7399"/>
    <w:rsid w:val="00AF116D"/>
    <w:rsid w:val="00AF6A60"/>
    <w:rsid w:val="00B02837"/>
    <w:rsid w:val="00B02BC0"/>
    <w:rsid w:val="00B04FC4"/>
    <w:rsid w:val="00B15D3A"/>
    <w:rsid w:val="00B16F5B"/>
    <w:rsid w:val="00B26E7A"/>
    <w:rsid w:val="00B27B69"/>
    <w:rsid w:val="00B5151E"/>
    <w:rsid w:val="00B541E4"/>
    <w:rsid w:val="00B66D18"/>
    <w:rsid w:val="00B704BD"/>
    <w:rsid w:val="00B72A6A"/>
    <w:rsid w:val="00B805B9"/>
    <w:rsid w:val="00B82CA1"/>
    <w:rsid w:val="00B90B67"/>
    <w:rsid w:val="00B92906"/>
    <w:rsid w:val="00B94540"/>
    <w:rsid w:val="00B957CA"/>
    <w:rsid w:val="00B9728B"/>
    <w:rsid w:val="00BA28B0"/>
    <w:rsid w:val="00BC0CB7"/>
    <w:rsid w:val="00BD167A"/>
    <w:rsid w:val="00BD19C3"/>
    <w:rsid w:val="00BE65CF"/>
    <w:rsid w:val="00BE7A9D"/>
    <w:rsid w:val="00BF0D0D"/>
    <w:rsid w:val="00C056BB"/>
    <w:rsid w:val="00C078DE"/>
    <w:rsid w:val="00C130D1"/>
    <w:rsid w:val="00C25312"/>
    <w:rsid w:val="00C27018"/>
    <w:rsid w:val="00C3558D"/>
    <w:rsid w:val="00C44680"/>
    <w:rsid w:val="00C44982"/>
    <w:rsid w:val="00C50C4A"/>
    <w:rsid w:val="00C51D29"/>
    <w:rsid w:val="00C54393"/>
    <w:rsid w:val="00C60A89"/>
    <w:rsid w:val="00C63278"/>
    <w:rsid w:val="00C66A8D"/>
    <w:rsid w:val="00C75030"/>
    <w:rsid w:val="00C90065"/>
    <w:rsid w:val="00C92F94"/>
    <w:rsid w:val="00CA1EB9"/>
    <w:rsid w:val="00CB030A"/>
    <w:rsid w:val="00CC5005"/>
    <w:rsid w:val="00CD2609"/>
    <w:rsid w:val="00CD7FAC"/>
    <w:rsid w:val="00CE03C5"/>
    <w:rsid w:val="00CF6491"/>
    <w:rsid w:val="00CF6F89"/>
    <w:rsid w:val="00D009E0"/>
    <w:rsid w:val="00D03F0B"/>
    <w:rsid w:val="00D12845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2C44"/>
    <w:rsid w:val="00DA744B"/>
    <w:rsid w:val="00DC1F06"/>
    <w:rsid w:val="00DD01CF"/>
    <w:rsid w:val="00DD22E8"/>
    <w:rsid w:val="00DD67DE"/>
    <w:rsid w:val="00DE16E8"/>
    <w:rsid w:val="00DE5188"/>
    <w:rsid w:val="00DE5CD2"/>
    <w:rsid w:val="00DF28F9"/>
    <w:rsid w:val="00DF5216"/>
    <w:rsid w:val="00DF5AC1"/>
    <w:rsid w:val="00E008E0"/>
    <w:rsid w:val="00E06CF7"/>
    <w:rsid w:val="00E10371"/>
    <w:rsid w:val="00E15C2E"/>
    <w:rsid w:val="00E178BC"/>
    <w:rsid w:val="00E241A6"/>
    <w:rsid w:val="00E27DBA"/>
    <w:rsid w:val="00E332B9"/>
    <w:rsid w:val="00E34302"/>
    <w:rsid w:val="00E35FB1"/>
    <w:rsid w:val="00E37A55"/>
    <w:rsid w:val="00E4222A"/>
    <w:rsid w:val="00E43153"/>
    <w:rsid w:val="00E4344D"/>
    <w:rsid w:val="00E47860"/>
    <w:rsid w:val="00E54793"/>
    <w:rsid w:val="00E61035"/>
    <w:rsid w:val="00E62788"/>
    <w:rsid w:val="00E719BF"/>
    <w:rsid w:val="00E75D19"/>
    <w:rsid w:val="00E85912"/>
    <w:rsid w:val="00E86CD6"/>
    <w:rsid w:val="00E86F48"/>
    <w:rsid w:val="00E872B9"/>
    <w:rsid w:val="00E93D8A"/>
    <w:rsid w:val="00E974CD"/>
    <w:rsid w:val="00EA0A6D"/>
    <w:rsid w:val="00EA51E5"/>
    <w:rsid w:val="00EA5851"/>
    <w:rsid w:val="00ED3B54"/>
    <w:rsid w:val="00ED6BB9"/>
    <w:rsid w:val="00ED6D90"/>
    <w:rsid w:val="00EE0CE0"/>
    <w:rsid w:val="00EE39C3"/>
    <w:rsid w:val="00EE47AD"/>
    <w:rsid w:val="00EF0456"/>
    <w:rsid w:val="00EF09F4"/>
    <w:rsid w:val="00EF2DAB"/>
    <w:rsid w:val="00F00759"/>
    <w:rsid w:val="00F1013D"/>
    <w:rsid w:val="00F11712"/>
    <w:rsid w:val="00F136A6"/>
    <w:rsid w:val="00F23A0C"/>
    <w:rsid w:val="00F40B41"/>
    <w:rsid w:val="00F440F7"/>
    <w:rsid w:val="00F4764A"/>
    <w:rsid w:val="00F670C8"/>
    <w:rsid w:val="00F70639"/>
    <w:rsid w:val="00F71C3A"/>
    <w:rsid w:val="00F77624"/>
    <w:rsid w:val="00F77CB0"/>
    <w:rsid w:val="00F835DE"/>
    <w:rsid w:val="00F87206"/>
    <w:rsid w:val="00F96345"/>
    <w:rsid w:val="00FB416D"/>
    <w:rsid w:val="00FB56AA"/>
    <w:rsid w:val="00FB5ECA"/>
    <w:rsid w:val="00FC1F4B"/>
    <w:rsid w:val="00FC5BE4"/>
    <w:rsid w:val="00FC5D1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D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D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Znakiprzypiswdolnych">
    <w:name w:val="Znaki przypisów dolnych"/>
    <w:rsid w:val="00E27DBA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DA37-1439-4C8B-8925-79E7C50D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2025-04-09T08:25:00Z</dcterms:created>
  <dcterms:modified xsi:type="dcterms:W3CDTF">2026-01-22T21:16:00Z</dcterms:modified>
</cp:coreProperties>
</file>